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5ECA2F1D" w:rsidR="009C7EA9" w:rsidRPr="003962DF" w:rsidRDefault="009C7EA9" w:rsidP="00782027">
            <w:pPr>
              <w:tabs>
                <w:tab w:val="left" w:pos="5370"/>
              </w:tabs>
              <w:spacing w:before="120" w:after="120"/>
              <w:ind w:left="-784"/>
              <w:jc w:val="center"/>
              <w:rPr>
                <w:rFonts w:ascii="Marianne" w:hAnsi="Marianne" w:cs="Arial"/>
                <w:b/>
                <w:bCs/>
                <w:sz w:val="28"/>
                <w:szCs w:val="28"/>
              </w:rPr>
            </w:pP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A6BDC7A" w14:textId="1FD203C7" w:rsidR="00950998" w:rsidRDefault="009D3BEB" w:rsidP="00950998">
      <w:pPr>
        <w:jc w:val="both"/>
        <w:rPr>
          <w:rFonts w:ascii="Marianne" w:eastAsia="SimSun" w:hAnsi="Marianne" w:cs="Arial"/>
          <w:b/>
          <w:bCs/>
          <w:kern w:val="3"/>
          <w:lang w:bidi="hi-IN"/>
        </w:rPr>
      </w:pPr>
      <w:r w:rsidRPr="009D3BEB">
        <w:rPr>
          <w:rFonts w:ascii="Marianne" w:eastAsia="SimSun" w:hAnsi="Marianne" w:cs="Arial"/>
          <w:b/>
          <w:bCs/>
          <w:kern w:val="3"/>
          <w:lang w:bidi="hi-IN"/>
        </w:rPr>
        <w:t>Fourniture de pièces détachées, d’accessoires, d’outillages spécifiques, estampillés constructeurs des véhicules 4 roues de tout type, au profit de la préfecture de Police, du SGAMI Ile-de-France, des services associés au Ministère de l’Intérieur et de la Direction Interrégionale des Douanes d’Ile-de-France.</w:t>
      </w:r>
    </w:p>
    <w:p w14:paraId="56E7BEEF" w14:textId="77777777" w:rsidR="009D3BEB" w:rsidRPr="00950998" w:rsidRDefault="009D3BEB" w:rsidP="00950998">
      <w:pPr>
        <w:jc w:val="both"/>
        <w:rPr>
          <w:rFonts w:ascii="Marianne" w:eastAsia="SimSun" w:hAnsi="Marianne" w:cs="Arial"/>
          <w:b/>
          <w:bCs/>
          <w:kern w:val="3"/>
          <w:lang w:val="x-none" w:bidi="hi-IN"/>
        </w:rPr>
      </w:pPr>
    </w:p>
    <w:p w14:paraId="0433D930" w14:textId="4298CF26" w:rsidR="00B06BFF" w:rsidRPr="0036413A" w:rsidRDefault="00A405B7" w:rsidP="000911A6">
      <w:pPr>
        <w:jc w:val="both"/>
        <w:rPr>
          <w:rFonts w:ascii="Marianne" w:eastAsia="SimSun" w:hAnsi="Marianne" w:cs="Arial"/>
          <w:b/>
          <w:kern w:val="3"/>
          <w:lang w:bidi="hi-IN"/>
        </w:rPr>
      </w:pPr>
      <w:r>
        <w:rPr>
          <w:rFonts w:ascii="Marianne" w:eastAsia="SimSun" w:hAnsi="Marianne" w:cs="Arial"/>
          <w:b/>
          <w:bCs/>
          <w:kern w:val="3"/>
          <w:lang w:bidi="hi-IN"/>
        </w:rPr>
        <w:t xml:space="preserve">Lot </w:t>
      </w:r>
      <w:r w:rsidR="000911A6">
        <w:rPr>
          <w:rFonts w:ascii="Marianne" w:eastAsia="SimSun" w:hAnsi="Marianne" w:cs="Arial"/>
          <w:b/>
          <w:bCs/>
          <w:kern w:val="3"/>
          <w:lang w:bidi="hi-IN"/>
        </w:rPr>
        <w:t>n°3</w:t>
      </w:r>
      <w:r w:rsidR="00950998" w:rsidRPr="00950998">
        <w:rPr>
          <w:rFonts w:ascii="Calibri" w:eastAsia="SimSun" w:hAnsi="Calibri" w:cs="Calibri"/>
          <w:b/>
          <w:bCs/>
          <w:kern w:val="3"/>
          <w:lang w:bidi="hi-IN"/>
        </w:rPr>
        <w:t> </w:t>
      </w:r>
      <w:r w:rsidR="00950998" w:rsidRPr="00950998">
        <w:rPr>
          <w:rFonts w:ascii="Marianne" w:eastAsia="SimSun" w:hAnsi="Marianne" w:cs="Arial"/>
          <w:b/>
          <w:bCs/>
          <w:kern w:val="3"/>
          <w:lang w:bidi="hi-IN"/>
        </w:rPr>
        <w:t xml:space="preserve">: </w:t>
      </w:r>
      <w:r w:rsidRPr="00A405B7">
        <w:rPr>
          <w:rFonts w:ascii="Marianne" w:eastAsia="SimSun" w:hAnsi="Marianne" w:cs="Arial"/>
          <w:b/>
          <w:kern w:val="3"/>
          <w:lang w:bidi="hi-IN"/>
        </w:rPr>
        <w:t>Pièces détachées, accessoires, outillage</w:t>
      </w:r>
      <w:r w:rsidR="00EF7A54">
        <w:rPr>
          <w:rFonts w:ascii="Marianne" w:eastAsia="SimSun" w:hAnsi="Marianne" w:cs="Arial"/>
          <w:b/>
          <w:kern w:val="3"/>
          <w:lang w:bidi="hi-IN"/>
        </w:rPr>
        <w:t>s</w:t>
      </w:r>
      <w:r w:rsidRPr="00A405B7">
        <w:rPr>
          <w:rFonts w:ascii="Marianne" w:eastAsia="SimSun" w:hAnsi="Marianne" w:cs="Arial"/>
          <w:b/>
          <w:kern w:val="3"/>
          <w:lang w:bidi="hi-IN"/>
        </w:rPr>
        <w:t xml:space="preserve"> spécifique</w:t>
      </w:r>
      <w:r w:rsidR="00EF7A54">
        <w:rPr>
          <w:rFonts w:ascii="Marianne" w:eastAsia="SimSun" w:hAnsi="Marianne" w:cs="Arial"/>
          <w:b/>
          <w:kern w:val="3"/>
          <w:lang w:bidi="hi-IN"/>
        </w:rPr>
        <w:t>s</w:t>
      </w:r>
      <w:r w:rsidRPr="00A405B7">
        <w:rPr>
          <w:rFonts w:ascii="Marianne" w:eastAsia="SimSun" w:hAnsi="Marianne" w:cs="Arial"/>
          <w:b/>
          <w:kern w:val="3"/>
          <w:lang w:bidi="hi-IN"/>
        </w:rPr>
        <w:t xml:space="preserve"> et fournitures connexes estampill</w:t>
      </w:r>
      <w:r>
        <w:rPr>
          <w:rFonts w:ascii="Marianne" w:eastAsia="SimSun" w:hAnsi="Marianne" w:cs="Arial"/>
          <w:b/>
          <w:kern w:val="3"/>
          <w:lang w:bidi="hi-IN"/>
        </w:rPr>
        <w:t>és constructeur</w:t>
      </w:r>
      <w:r w:rsidR="00EF7A54">
        <w:rPr>
          <w:rFonts w:ascii="Marianne" w:eastAsia="SimSun" w:hAnsi="Marianne" w:cs="Arial"/>
          <w:b/>
          <w:kern w:val="3"/>
          <w:lang w:bidi="hi-IN"/>
        </w:rPr>
        <w:t>s</w:t>
      </w:r>
      <w:r>
        <w:rPr>
          <w:rFonts w:ascii="Marianne" w:eastAsia="SimSun" w:hAnsi="Marianne" w:cs="Arial"/>
          <w:b/>
          <w:kern w:val="3"/>
          <w:lang w:bidi="hi-IN"/>
        </w:rPr>
        <w:t xml:space="preserve"> </w:t>
      </w:r>
      <w:r w:rsidR="000911A6" w:rsidRPr="000911A6">
        <w:rPr>
          <w:rFonts w:ascii="Marianne" w:eastAsia="SimSun" w:hAnsi="Marianne" w:cs="Arial"/>
          <w:b/>
          <w:kern w:val="3"/>
          <w:lang w:bidi="hi-IN"/>
        </w:rPr>
        <w:t>du Groupe VAG (VOLKSWAGEN, AUDI, SKODA, SEAT, CUPRA) et toutes autres marques rattachées au Groupe VAG</w:t>
      </w:r>
      <w:r w:rsidRPr="00A405B7">
        <w:rPr>
          <w:rFonts w:ascii="Marianne" w:eastAsia="SimSun" w:hAnsi="Marianne" w:cs="Arial"/>
          <w:b/>
          <w:kern w:val="3"/>
          <w:lang w:bidi="hi-IN"/>
        </w:rPr>
        <w:t>.</w:t>
      </w:r>
    </w:p>
    <w:p w14:paraId="5E3243B1" w14:textId="77777777" w:rsidR="00A809DA" w:rsidRPr="00A809DA" w:rsidRDefault="00A809DA" w:rsidP="00A809DA">
      <w:pPr>
        <w:jc w:val="both"/>
        <w:rPr>
          <w:rFonts w:ascii="Marianne" w:eastAsia="SimSun" w:hAnsi="Marianne" w:cs="Arial"/>
          <w:b/>
          <w:kern w:val="3"/>
          <w:lang w:bidi="hi-IN"/>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6C531401"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5A2A19">
        <w:rPr>
          <w:rFonts w:ascii="Marianne" w:hAnsi="Marianne"/>
        </w:rPr>
      </w:r>
      <w:r w:rsidR="005A2A19">
        <w:rPr>
          <w:rFonts w:ascii="Marianne" w:hAnsi="Marianne"/>
        </w:rPr>
        <w:fldChar w:fldCharType="separate"/>
      </w:r>
      <w:r w:rsidRPr="00AD5021">
        <w:rPr>
          <w:rFonts w:ascii="Marianne" w:hAnsi="Marianne"/>
        </w:rPr>
        <w:fldChar w:fldCharType="end"/>
      </w:r>
      <w:r w:rsidR="00A405B7">
        <w:rPr>
          <w:rFonts w:ascii="Marianne" w:hAnsi="Marianne" w:cs="Arial"/>
        </w:rPr>
        <w:tab/>
      </w:r>
      <w:proofErr w:type="gramStart"/>
      <w:r w:rsidR="00A405B7">
        <w:rPr>
          <w:rFonts w:ascii="Marianne" w:hAnsi="Marianne" w:cs="Arial"/>
        </w:rPr>
        <w:t>au</w:t>
      </w:r>
      <w:proofErr w:type="gramEnd"/>
      <w:r w:rsidR="00A405B7">
        <w:rPr>
          <w:rFonts w:ascii="Marianne" w:hAnsi="Marianne" w:cs="Arial"/>
        </w:rPr>
        <w:t xml:space="preserve"> lot n°</w:t>
      </w:r>
      <w:r w:rsidR="000911A6">
        <w:rPr>
          <w:rFonts w:ascii="Marianne" w:hAnsi="Marianne" w:cs="Arial"/>
        </w:rPr>
        <w:t>3</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5A2A19">
        <w:rPr>
          <w:rFonts w:ascii="Marianne" w:hAnsi="Marianne"/>
        </w:rPr>
      </w:r>
      <w:r w:rsidR="005A2A19">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6CC9255C"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5A2A19">
        <w:rPr>
          <w:rFonts w:ascii="Marianne" w:hAnsi="Marianne" w:cs="Arial"/>
          <w:lang w:eastAsia="fr-FR"/>
        </w:rPr>
      </w:r>
      <w:r w:rsidR="005A2A19">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B06BFF" w:rsidRPr="00AD5021">
        <w:rPr>
          <w:rFonts w:ascii="Marianne" w:hAnsi="Marianne" w:cs="Arial"/>
          <w:lang w:eastAsia="fr-FR"/>
        </w:rPr>
        <w:t>2</w:t>
      </w:r>
      <w:r w:rsidR="00830423">
        <w:rPr>
          <w:rFonts w:ascii="Marianne" w:hAnsi="Marianne" w:cs="Arial"/>
          <w:lang w:eastAsia="fr-FR"/>
        </w:rPr>
        <w:t>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lastRenderedPageBreak/>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6A622D1E" w14:textId="69A891E9" w:rsidR="003E3186" w:rsidRDefault="003E3186"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7AFB930E"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sidRPr="00701590">
        <w:rPr>
          <w:rFonts w:ascii="Marianne" w:hAnsi="Marianne" w:cs="Arial"/>
        </w:rPr>
        <w:t>de</w:t>
      </w:r>
      <w:r w:rsidR="00701590" w:rsidRPr="00701590">
        <w:rPr>
          <w:rFonts w:ascii="Marianne" w:hAnsi="Marianne" w:cs="Arial"/>
        </w:rPr>
        <w:t xml:space="preserve"> </w:t>
      </w:r>
      <w:r w:rsidR="000042F4">
        <w:rPr>
          <w:rFonts w:ascii="Marianne" w:hAnsi="Marianne" w:cs="Arial"/>
        </w:rPr>
        <w:t>1 820</w:t>
      </w:r>
      <w:r w:rsidR="00986D93">
        <w:rPr>
          <w:rFonts w:ascii="Calibri" w:hAnsi="Calibri" w:cs="Calibri"/>
        </w:rPr>
        <w:t> </w:t>
      </w:r>
      <w:r w:rsidR="00986D93">
        <w:rPr>
          <w:rFonts w:ascii="Marianne" w:hAnsi="Marianne" w:cs="Arial"/>
        </w:rPr>
        <w:t xml:space="preserve">000 </w:t>
      </w:r>
      <w:r w:rsidR="00A405B7" w:rsidRPr="00986D93">
        <w:rPr>
          <w:rFonts w:ascii="Marianne" w:hAnsi="Marianne"/>
        </w:rPr>
        <w:t>€ HT</w:t>
      </w:r>
      <w:r w:rsidR="00A405B7">
        <w:rPr>
          <w:rFonts w:ascii="Marianne" w:hAnsi="Marianne"/>
        </w:rPr>
        <w:t xml:space="preserve"> </w:t>
      </w:r>
      <w:r w:rsidR="0095099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3C222BFD" w:rsidR="00874DC0" w:rsidRPr="00AD5021" w:rsidRDefault="00874DC0" w:rsidP="006C4338">
      <w:pPr>
        <w:tabs>
          <w:tab w:val="left" w:pos="851"/>
          <w:tab w:val="left" w:pos="6237"/>
        </w:tabs>
        <w:rPr>
          <w:rFonts w:ascii="Marianne" w:hAnsi="Marianne" w:cs="Arial"/>
        </w:rPr>
      </w:pPr>
    </w:p>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AD5021" w:rsidRDefault="009B1CD0"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23C5E313"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L’accord-cadre est conclu à compter de sa date de notification au titulaire</w:t>
      </w:r>
      <w:r w:rsidR="003C4E93">
        <w:rPr>
          <w:rFonts w:ascii="Marianne" w:hAnsi="Marianne" w:cs="Arial"/>
          <w:szCs w:val="22"/>
        </w:rPr>
        <w:t xml:space="preserve">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5A2A19">
        <w:rPr>
          <w:rFonts w:ascii="Marianne" w:hAnsi="Marianne" w:cs="Arial"/>
          <w:lang w:eastAsia="fr-FR"/>
        </w:rPr>
      </w:r>
      <w:r w:rsidR="005A2A19">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5A2A19">
        <w:rPr>
          <w:rFonts w:ascii="Marianne" w:hAnsi="Marianne" w:cs="Arial"/>
          <w:lang w:eastAsia="fr-FR"/>
        </w:rPr>
      </w:r>
      <w:r w:rsidR="005A2A19">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004C71BF"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En l’absence de décision contraire du représentant du Pouvoir adjudicateur notifiée au titulaire au moins deux (2) mois avant l’échéance de la période en cours, l’accord-cadre est reconduit tacitement trois (3) fois pour </w:t>
      </w:r>
      <w:r w:rsidR="003C4E93">
        <w:rPr>
          <w:rFonts w:ascii="Marianne" w:hAnsi="Marianne" w:cs="Arial"/>
          <w:szCs w:val="22"/>
        </w:rPr>
        <w:t>une durée d’un (1) an</w:t>
      </w:r>
      <w:r w:rsidRPr="00AD5021">
        <w:rPr>
          <w:rFonts w:ascii="Marianne" w:hAnsi="Marianne" w:cs="Arial"/>
          <w:szCs w:val="22"/>
        </w:rPr>
        <w:t>. Le titulaire ne peut s’opposer à la reconduction</w:t>
      </w:r>
      <w:r w:rsidR="003C4E93">
        <w:rPr>
          <w:rFonts w:ascii="Marianne" w:hAnsi="Marianne" w:cs="Arial"/>
          <w:szCs w:val="22"/>
        </w:rPr>
        <w:t>.</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77777777"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DILT/RGIF/SDLP/COMSOP/</w:t>
      </w:r>
      <w:r w:rsidRPr="00ED6666">
        <w:rPr>
          <w:rFonts w:ascii="Marianne" w:hAnsi="Marianne" w:cs="Marianne"/>
          <w:sz w:val="20"/>
        </w:rPr>
        <w:t xml:space="preserve">ESOL) : </w:t>
      </w:r>
    </w:p>
    <w:p w14:paraId="564F0E8A" w14:textId="77777777" w:rsidR="00B25C02" w:rsidRDefault="00B25C02" w:rsidP="00B25C02">
      <w:pPr>
        <w:pStyle w:val="artce"/>
        <w:spacing w:before="0"/>
        <w:ind w:left="360"/>
        <w:rPr>
          <w:rFonts w:ascii="Marianne" w:hAnsi="Marianne" w:cs="Marianne"/>
          <w:sz w:val="12"/>
        </w:rPr>
      </w:pPr>
    </w:p>
    <w:p w14:paraId="31EDB07B" w14:textId="77777777" w:rsidR="00B25C02" w:rsidRDefault="00B25C02" w:rsidP="00B25C02">
      <w:pPr>
        <w:pStyle w:val="artce"/>
        <w:spacing w:before="0"/>
        <w:rPr>
          <w:rFonts w:ascii="Marianne" w:hAnsi="Marianne" w:cs="Marianne"/>
          <w:b/>
          <w:sz w:val="20"/>
        </w:rPr>
      </w:pPr>
      <w:r w:rsidRPr="00ED6666">
        <w:rPr>
          <w:rFonts w:ascii="Marianne" w:hAnsi="Marianne" w:cs="Marianne"/>
          <w:b/>
          <w:sz w:val="20"/>
        </w:rPr>
        <w:t>DILT et RGIF</w:t>
      </w:r>
    </w:p>
    <w:p w14:paraId="06982B30" w14:textId="77777777" w:rsidR="00B25C02" w:rsidRPr="000F3004" w:rsidRDefault="00B25C02" w:rsidP="00B25C02">
      <w:pPr>
        <w:pStyle w:val="artce"/>
        <w:spacing w:before="0"/>
        <w:rPr>
          <w:rFonts w:ascii="Marianne" w:hAnsi="Marianne" w:cs="Marianne"/>
          <w:b/>
          <w:sz w:val="12"/>
        </w:rPr>
      </w:pPr>
    </w:p>
    <w:p w14:paraId="16BD9560"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Madame la Directrice Régionale des Finances Publiques d’Ile de France et de Paris</w:t>
      </w:r>
    </w:p>
    <w:p w14:paraId="02183B8D"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Site Notre Dame des Victoires</w:t>
      </w:r>
    </w:p>
    <w:p w14:paraId="76B1421F"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16/18 rue Notre Dame des Victoires</w:t>
      </w:r>
    </w:p>
    <w:p w14:paraId="09429E6C"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CS 30225</w:t>
      </w:r>
    </w:p>
    <w:p w14:paraId="5BC442B7"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75081 Paris cedex 10</w:t>
      </w:r>
    </w:p>
    <w:p w14:paraId="13404A23" w14:textId="77777777" w:rsidR="00B25C02" w:rsidRDefault="00B25C02" w:rsidP="00B25C02">
      <w:pPr>
        <w:pStyle w:val="artce"/>
        <w:spacing w:before="0"/>
        <w:rPr>
          <w:rFonts w:ascii="Marianne" w:hAnsi="Marianne" w:cs="Marianne"/>
          <w:sz w:val="20"/>
        </w:rPr>
      </w:pPr>
    </w:p>
    <w:p w14:paraId="2468EA85" w14:textId="1CDDAB3C"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SDLP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52A3F2C9" w14:textId="77777777" w:rsidR="00B25C02" w:rsidRDefault="00B25C02" w:rsidP="00B25C02">
      <w:pPr>
        <w:pStyle w:val="artce"/>
        <w:spacing w:before="0"/>
        <w:ind w:left="360"/>
        <w:rPr>
          <w:rFonts w:ascii="Marianne" w:hAnsi="Marianne" w:cs="Marianne"/>
          <w:sz w:val="12"/>
        </w:rPr>
      </w:pPr>
    </w:p>
    <w:p w14:paraId="76A5E9C0" w14:textId="77777777" w:rsidR="00B25C02" w:rsidRPr="000F3004" w:rsidRDefault="00B25C02" w:rsidP="00B25C02">
      <w:pPr>
        <w:pStyle w:val="artce"/>
        <w:spacing w:before="0"/>
        <w:ind w:left="360"/>
        <w:rPr>
          <w:rFonts w:ascii="Marianne" w:hAnsi="Marianne" w:cs="Marianne"/>
          <w:sz w:val="12"/>
        </w:rPr>
      </w:pPr>
    </w:p>
    <w:p w14:paraId="560557B2" w14:textId="77777777" w:rsidR="00B25C02" w:rsidRPr="00ED6666" w:rsidRDefault="00B25C02" w:rsidP="00B25C02">
      <w:pPr>
        <w:pStyle w:val="artce"/>
        <w:numPr>
          <w:ilvl w:val="0"/>
          <w:numId w:val="38"/>
        </w:numPr>
        <w:spacing w:before="0"/>
        <w:rPr>
          <w:rFonts w:ascii="Marianne" w:hAnsi="Marianne" w:cs="Marianne"/>
          <w:sz w:val="12"/>
        </w:rPr>
      </w:pPr>
      <w:r>
        <w:rPr>
          <w:rFonts w:ascii="Marianne" w:hAnsi="Marianne" w:cs="Marianne"/>
          <w:sz w:val="20"/>
        </w:rPr>
        <w:t>Pour les dépenses relevant du budget État du Ministère de l’Économie, des Finances et de l’Industrie (DIIDF)</w:t>
      </w:r>
    </w:p>
    <w:p w14:paraId="260225B3" w14:textId="77777777" w:rsidR="00B25C02" w:rsidRDefault="00B25C02" w:rsidP="00B25C02">
      <w:pPr>
        <w:pStyle w:val="artce"/>
        <w:spacing w:before="0"/>
        <w:ind w:left="720"/>
        <w:rPr>
          <w:rFonts w:ascii="Marianne" w:hAnsi="Marianne" w:cs="Marianne"/>
          <w:sz w:val="12"/>
        </w:rPr>
      </w:pPr>
    </w:p>
    <w:p w14:paraId="3B6D1C4B"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Madame la Trésorière Générale des Douanes</w:t>
      </w:r>
    </w:p>
    <w:p w14:paraId="63E34209"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30 rue Raoul Wallenberg</w:t>
      </w:r>
    </w:p>
    <w:p w14:paraId="2069367A"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TSA 80032</w:t>
      </w:r>
    </w:p>
    <w:p w14:paraId="7F5BACAD" w14:textId="77777777" w:rsidR="00B25C02" w:rsidRPr="000F3004" w:rsidRDefault="00B25C02" w:rsidP="00B25C02">
      <w:pPr>
        <w:pStyle w:val="artce"/>
        <w:spacing w:before="0"/>
        <w:ind w:left="720"/>
        <w:jc w:val="center"/>
        <w:rPr>
          <w:rFonts w:ascii="Marianne" w:hAnsi="Marianne" w:cs="Marianne"/>
          <w:sz w:val="20"/>
        </w:rPr>
      </w:pPr>
      <w:r w:rsidRPr="000F3004">
        <w:rPr>
          <w:rFonts w:ascii="Marianne" w:hAnsi="Marianne" w:cs="Marianne"/>
          <w:sz w:val="20"/>
        </w:rPr>
        <w:t>75019 Paris</w:t>
      </w:r>
    </w:p>
    <w:p w14:paraId="7AFC5830" w14:textId="77777777" w:rsidR="00B25C02" w:rsidRPr="000F3004" w:rsidRDefault="00B25C02" w:rsidP="00B25C02">
      <w:pPr>
        <w:pStyle w:val="artce"/>
        <w:spacing w:before="0"/>
        <w:rPr>
          <w:rFonts w:ascii="Marianne" w:hAnsi="Marianne" w:cs="Marianne"/>
          <w:sz w:val="20"/>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42051E" w:rsidRDefault="00F43EAC" w:rsidP="00F43EAC">
      <w:pPr>
        <w:numPr>
          <w:ilvl w:val="0"/>
          <w:numId w:val="39"/>
        </w:numPr>
        <w:jc w:val="both"/>
        <w:rPr>
          <w:rFonts w:ascii="Marianne" w:hAnsi="Marianne" w:cs="Marianne"/>
          <w:sz w:val="12"/>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Pr>
          <w:rFonts w:ascii="Marianne" w:hAnsi="Marianne" w:cs="Marianne"/>
          <w:bCs/>
        </w:rPr>
        <w:t>exercices 2025 et suivants</w:t>
      </w:r>
      <w:r>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1F7BCC12" w14:textId="77777777" w:rsidR="00F43EAC" w:rsidRDefault="00F43EAC" w:rsidP="00F43EAC">
      <w:pPr>
        <w:numPr>
          <w:ilvl w:val="0"/>
          <w:numId w:val="41"/>
        </w:numPr>
        <w:spacing w:before="120"/>
        <w:ind w:left="1418"/>
        <w:jc w:val="both"/>
        <w:rPr>
          <w:rFonts w:ascii="Marianne" w:hAnsi="Marianne" w:cs="Marianne"/>
        </w:rPr>
      </w:pPr>
      <w:r>
        <w:rPr>
          <w:rFonts w:ascii="Marianne" w:hAnsi="Marianne" w:cs="Marianne"/>
          <w:b/>
        </w:rPr>
        <w:t>DILT et SDLP</w:t>
      </w:r>
      <w:r>
        <w:rPr>
          <w:rFonts w:ascii="Calibri" w:hAnsi="Calibri" w:cs="Calibri"/>
          <w:b/>
        </w:rPr>
        <w:t> </w:t>
      </w:r>
      <w:r>
        <w:rPr>
          <w:rFonts w:ascii="Marianne" w:hAnsi="Marianne" w:cs="Marianne"/>
        </w:rPr>
        <w:t>: ministère de l’Intérieur -  Mission Sécurité – Programme 176 «</w:t>
      </w:r>
      <w:r>
        <w:rPr>
          <w:rFonts w:ascii="Calibri" w:hAnsi="Calibri" w:cs="Calibri"/>
        </w:rPr>
        <w:t> </w:t>
      </w:r>
      <w:r>
        <w:rPr>
          <w:rFonts w:ascii="Marianne" w:hAnsi="Marianne" w:cs="Marianne"/>
        </w:rPr>
        <w:t>Police nationale</w:t>
      </w:r>
      <w:r>
        <w:rPr>
          <w:rFonts w:ascii="Calibri" w:hAnsi="Calibri" w:cs="Calibri"/>
        </w:rPr>
        <w:t> </w:t>
      </w:r>
      <w:r>
        <w:rPr>
          <w:rFonts w:ascii="Marianne" w:hAnsi="Marianne" w:cs="Marianne"/>
        </w:rPr>
        <w:t>»</w:t>
      </w:r>
    </w:p>
    <w:p w14:paraId="6B509857" w14:textId="488405DB" w:rsidR="00F43EAC" w:rsidRDefault="000E14B9" w:rsidP="00F43EAC">
      <w:pPr>
        <w:numPr>
          <w:ilvl w:val="0"/>
          <w:numId w:val="41"/>
        </w:numPr>
        <w:spacing w:before="120"/>
        <w:ind w:left="1418"/>
        <w:jc w:val="both"/>
        <w:rPr>
          <w:rFonts w:ascii="Marianne" w:hAnsi="Marianne" w:cs="Marianne"/>
        </w:rPr>
      </w:pPr>
      <w:r>
        <w:rPr>
          <w:rFonts w:ascii="Marianne" w:hAnsi="Marianne" w:cs="Marianne"/>
          <w:b/>
        </w:rPr>
        <w:t xml:space="preserve">RGIF </w:t>
      </w:r>
      <w:r w:rsidR="00F43EAC">
        <w:rPr>
          <w:rFonts w:ascii="Marianne" w:hAnsi="Marianne" w:cs="Marianne"/>
        </w:rPr>
        <w:t>: ministère de l’Intérieur -  Mission Sécurité – Programme 152 «</w:t>
      </w:r>
      <w:r w:rsidR="00F43EAC">
        <w:rPr>
          <w:rFonts w:ascii="Calibri" w:hAnsi="Calibri" w:cs="Calibri"/>
        </w:rPr>
        <w:t> </w:t>
      </w:r>
      <w:r w:rsidR="00F43EAC">
        <w:rPr>
          <w:rFonts w:ascii="Marianne" w:hAnsi="Marianne" w:cs="Marianne"/>
        </w:rPr>
        <w:t>Gendarmerie nationale</w:t>
      </w:r>
      <w:r w:rsidR="00F43EAC">
        <w:rPr>
          <w:rFonts w:ascii="Calibri" w:hAnsi="Calibri" w:cs="Calibri"/>
        </w:rPr>
        <w:t> </w:t>
      </w:r>
      <w:r w:rsidR="00F43EAC">
        <w:rPr>
          <w:rFonts w:ascii="Marianne" w:hAnsi="Marianne" w:cs="Marianne"/>
        </w:rPr>
        <w:t>»</w:t>
      </w:r>
    </w:p>
    <w:p w14:paraId="7AFAD96E" w14:textId="77777777" w:rsidR="00F43EAC" w:rsidRPr="0042051E" w:rsidRDefault="00F43EAC" w:rsidP="00F43EAC">
      <w:pPr>
        <w:ind w:left="360"/>
        <w:rPr>
          <w:rFonts w:ascii="Marianne" w:hAnsi="Marianne" w:cs="Marianne"/>
        </w:rPr>
      </w:pPr>
    </w:p>
    <w:p w14:paraId="0474421B" w14:textId="77777777" w:rsidR="00F43EAC" w:rsidRPr="004737CA" w:rsidRDefault="00F43EAC" w:rsidP="00F43EAC">
      <w:pPr>
        <w:pStyle w:val="artce"/>
        <w:spacing w:before="0"/>
        <w:ind w:left="426"/>
        <w:rPr>
          <w:rFonts w:ascii="Marianne" w:hAnsi="Marianne" w:cs="Marianne"/>
          <w:sz w:val="12"/>
        </w:rPr>
      </w:pPr>
      <w:r w:rsidRPr="0042051E">
        <w:rPr>
          <w:rFonts w:ascii="Marianne" w:hAnsi="Marianne" w:cs="Marianne"/>
          <w:sz w:val="20"/>
        </w:rPr>
        <w:t>-</w:t>
      </w:r>
      <w:r w:rsidRPr="0042051E">
        <w:rPr>
          <w:rFonts w:ascii="Marianne" w:hAnsi="Marianne" w:cs="Marianne"/>
          <w:sz w:val="20"/>
        </w:rPr>
        <w:tab/>
        <w:t>sur le Budget État du Ministère de l’Économie, des Finances et de l’Industrie (DIIDF</w:t>
      </w:r>
      <w:r>
        <w:rPr>
          <w:rFonts w:ascii="Marianne" w:hAnsi="Marianne" w:cs="Marianne"/>
          <w:sz w:val="20"/>
        </w:rPr>
        <w:t>) – exercices 2025 et suivants</w:t>
      </w:r>
      <w:r>
        <w:rPr>
          <w:rFonts w:ascii="Calibri" w:hAnsi="Calibri" w:cs="Calibri"/>
          <w:sz w:val="20"/>
        </w:rPr>
        <w:t> </w:t>
      </w:r>
      <w:r>
        <w:rPr>
          <w:rFonts w:ascii="Marianne" w:hAnsi="Marianne" w:cs="Marianne"/>
          <w:sz w:val="20"/>
        </w:rPr>
        <w:t>: Mission des Finances publiques – Programme 302 «</w:t>
      </w:r>
      <w:r>
        <w:rPr>
          <w:rFonts w:ascii="Calibri" w:hAnsi="Calibri" w:cs="Calibri"/>
          <w:sz w:val="20"/>
        </w:rPr>
        <w:t> </w:t>
      </w:r>
      <w:r>
        <w:rPr>
          <w:rFonts w:ascii="Marianne" w:hAnsi="Marianne" w:cs="Marianne"/>
          <w:sz w:val="20"/>
        </w:rPr>
        <w:t xml:space="preserve">Facilitation et </w:t>
      </w:r>
      <w:r w:rsidRPr="004737CA">
        <w:rPr>
          <w:rFonts w:ascii="Marianne" w:hAnsi="Marianne" w:cs="Marianne"/>
          <w:sz w:val="20"/>
        </w:rPr>
        <w:t>Sécurisation des Échanges</w:t>
      </w:r>
      <w:r w:rsidRPr="004737CA">
        <w:rPr>
          <w:rFonts w:ascii="Calibri" w:hAnsi="Calibri" w:cs="Calibri"/>
          <w:sz w:val="20"/>
        </w:rPr>
        <w:t> </w:t>
      </w:r>
      <w:r w:rsidRPr="004737CA">
        <w:rPr>
          <w:rFonts w:ascii="Marianne" w:hAnsi="Marianne" w:cs="Marianne"/>
          <w:sz w:val="20"/>
        </w:rPr>
        <w:t>»</w:t>
      </w:r>
    </w:p>
    <w:p w14:paraId="7B18C412" w14:textId="77777777" w:rsidR="00F43EAC" w:rsidRPr="004737CA" w:rsidRDefault="00F43EAC" w:rsidP="00F43EAC">
      <w:pPr>
        <w:ind w:left="360"/>
        <w:rPr>
          <w:rFonts w:ascii="Marianne" w:hAnsi="Marianne" w:cs="Marianne"/>
        </w:rPr>
      </w:pPr>
    </w:p>
    <w:p w14:paraId="788B3A0C" w14:textId="77777777" w:rsidR="00F63AD3" w:rsidRPr="00AD5021" w:rsidRDefault="00F63AD3" w:rsidP="000370E4">
      <w:pPr>
        <w:rPr>
          <w:rFonts w:ascii="Marianne" w:hAnsi="Marianne" w:cs="Arial"/>
        </w:rPr>
      </w:pPr>
    </w:p>
    <w:p w14:paraId="6B0526F1" w14:textId="36FAB7CE" w:rsidR="002539D8" w:rsidRPr="00AD5021" w:rsidRDefault="002539D8" w:rsidP="00451A76">
      <w:pPr>
        <w:jc w:val="both"/>
        <w:rPr>
          <w:rFonts w:ascii="Marianne" w:hAnsi="Marianne" w:cs="Arial"/>
          <w:color w:val="000000"/>
        </w:rPr>
      </w:pPr>
      <w:r w:rsidRPr="00AD5021">
        <w:rPr>
          <w:rFonts w:ascii="Marianne" w:hAnsi="Marianne" w:cs="Arial"/>
          <w:color w:val="000000"/>
        </w:rPr>
        <w:t>Le présent acte</w:t>
      </w:r>
      <w:r w:rsidR="009D3BEB">
        <w:rPr>
          <w:rFonts w:ascii="Marianne" w:hAnsi="Marianne" w:cs="Arial"/>
          <w:color w:val="000000"/>
        </w:rPr>
        <w:t xml:space="preserve"> d’engagement est complété par </w:t>
      </w:r>
      <w:r w:rsidR="007D4330" w:rsidRPr="00AD5021">
        <w:rPr>
          <w:rFonts w:ascii="Marianne" w:hAnsi="Marianne" w:cs="Arial"/>
          <w:color w:val="000000"/>
        </w:rPr>
        <w:t xml:space="preserve">les </w:t>
      </w:r>
      <w:r w:rsidRPr="00AD5021">
        <w:rPr>
          <w:rFonts w:ascii="Marianne" w:hAnsi="Marianne" w:cs="Arial"/>
          <w:color w:val="000000"/>
        </w:rPr>
        <w:t>annexe</w:t>
      </w:r>
      <w:r w:rsidR="009D3BEB">
        <w:rPr>
          <w:rFonts w:ascii="Marianne" w:hAnsi="Marianne" w:cs="Arial"/>
          <w:color w:val="000000"/>
        </w:rPr>
        <w:t>s</w:t>
      </w:r>
      <w:r w:rsidRPr="00AD5021">
        <w:rPr>
          <w:rFonts w:ascii="Marianne" w:hAnsi="Marianne" w:cs="Arial"/>
          <w:color w:val="000000"/>
        </w:rPr>
        <w:t xml:space="preserve"> suivante</w:t>
      </w:r>
      <w:r w:rsidR="009D3BEB">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2F4857B8" w:rsidR="00044757" w:rsidRDefault="002539D8" w:rsidP="00451A76">
      <w:pPr>
        <w:spacing w:before="240"/>
        <w:jc w:val="both"/>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044757" w:rsidRPr="00044757">
        <w:rPr>
          <w:rFonts w:ascii="Marianne" w:hAnsi="Marianne" w:cs="Arial"/>
        </w:rPr>
        <w:t>grille de remise</w:t>
      </w:r>
      <w:r w:rsidR="003A56B9">
        <w:rPr>
          <w:rFonts w:ascii="Marianne" w:hAnsi="Marianne" w:cs="Arial"/>
        </w:rPr>
        <w:t xml:space="preserve"> applicable sur tarif général constructeur</w:t>
      </w:r>
      <w:r w:rsidR="003C4E93">
        <w:rPr>
          <w:rFonts w:ascii="Marianne" w:hAnsi="Marianne" w:cs="Arial"/>
        </w:rPr>
        <w:t xml:space="preserve"> et majoration pour carte d’achat de niveau 3</w:t>
      </w:r>
      <w:r w:rsidR="00044757" w:rsidRPr="00044757">
        <w:rPr>
          <w:rFonts w:ascii="Calibri" w:hAnsi="Calibri" w:cs="Calibri"/>
        </w:rPr>
        <w:t> </w:t>
      </w:r>
      <w:r w:rsidR="00044757" w:rsidRPr="00044757">
        <w:rPr>
          <w:rFonts w:ascii="Marianne" w:hAnsi="Marianne" w:cs="Marianne"/>
        </w:rPr>
        <w:t>»</w:t>
      </w:r>
    </w:p>
    <w:p w14:paraId="3FB3D50D" w14:textId="2A0E0406" w:rsidR="002539D8" w:rsidRPr="00AD5021" w:rsidRDefault="00BE1BA3" w:rsidP="00451A76">
      <w:pPr>
        <w:spacing w:before="240"/>
        <w:jc w:val="both"/>
        <w:rPr>
          <w:rFonts w:ascii="Marianne" w:hAnsi="Marianne" w:cs="Arial"/>
        </w:rPr>
      </w:pPr>
      <w:r w:rsidRPr="00AD5021">
        <w:rPr>
          <w:rFonts w:ascii="Calibri" w:hAnsi="Calibri" w:cs="Calibri"/>
        </w:rPr>
        <w:t> </w:t>
      </w:r>
      <w:r w:rsidR="001B5DBD" w:rsidRPr="00044757">
        <w:rPr>
          <w:rFonts w:ascii="Marianne" w:hAnsi="Marianne" w:cs="Arial"/>
        </w:rPr>
        <w:fldChar w:fldCharType="begin">
          <w:ffData>
            <w:name w:val=""/>
            <w:enabled/>
            <w:calcOnExit w:val="0"/>
            <w:checkBox>
              <w:sizeAuto/>
              <w:default w:val="1"/>
            </w:checkBox>
          </w:ffData>
        </w:fldChar>
      </w:r>
      <w:r w:rsidR="001B5DBD" w:rsidRPr="00044757">
        <w:rPr>
          <w:rFonts w:ascii="Marianne" w:hAnsi="Marianne" w:cs="Arial"/>
        </w:rPr>
        <w:instrText xml:space="preserve"> FORMCHECKBOX </w:instrText>
      </w:r>
      <w:r w:rsidR="005A2A19">
        <w:rPr>
          <w:rFonts w:ascii="Marianne" w:hAnsi="Marianne" w:cs="Arial"/>
        </w:rPr>
      </w:r>
      <w:r w:rsidR="005A2A19">
        <w:rPr>
          <w:rFonts w:ascii="Marianne" w:hAnsi="Marianne" w:cs="Arial"/>
        </w:rPr>
        <w:fldChar w:fldCharType="separate"/>
      </w:r>
      <w:r w:rsidR="001B5DBD" w:rsidRPr="00044757">
        <w:rPr>
          <w:rFonts w:ascii="Marianne" w:hAnsi="Marianne" w:cs="Arial"/>
        </w:rPr>
        <w:fldChar w:fldCharType="end"/>
      </w:r>
      <w:r w:rsidR="001B5DBD">
        <w:rPr>
          <w:rFonts w:ascii="Marianne" w:hAnsi="Marianne" w:cs="Arial"/>
        </w:rPr>
        <w:t xml:space="preserve"> Annexe n°</w:t>
      </w:r>
      <w:r w:rsidR="003A56B9">
        <w:rPr>
          <w:rFonts w:ascii="Marianne" w:hAnsi="Marianne" w:cs="Arial"/>
        </w:rPr>
        <w:t>2</w:t>
      </w:r>
      <w:r w:rsidR="003A56B9" w:rsidRPr="00044757">
        <w:rPr>
          <w:rFonts w:ascii="Calibri" w:hAnsi="Calibri" w:cs="Calibri"/>
        </w:rPr>
        <w:t> </w:t>
      </w:r>
      <w:r w:rsidR="001B5DBD" w:rsidRPr="00044757">
        <w:rPr>
          <w:rFonts w:ascii="Marianne" w:hAnsi="Marianne" w:cs="Arial"/>
        </w:rPr>
        <w:t>à l’acte d’engagement «</w:t>
      </w:r>
      <w:r w:rsidR="001B5DBD" w:rsidRPr="00044757">
        <w:rPr>
          <w:rFonts w:ascii="Calibri" w:hAnsi="Calibri" w:cs="Calibri"/>
        </w:rPr>
        <w:t> </w:t>
      </w:r>
      <w:r w:rsidR="001B5DBD" w:rsidRPr="00A71964">
        <w:rPr>
          <w:rFonts w:ascii="Marianne" w:hAnsi="Marianne" w:cs="Calibri"/>
        </w:rPr>
        <w:t>délai</w:t>
      </w:r>
      <w:r w:rsidR="005A2A19">
        <w:rPr>
          <w:rFonts w:ascii="Marianne" w:hAnsi="Marianne" w:cs="Calibri"/>
        </w:rPr>
        <w:t>s</w:t>
      </w:r>
      <w:bookmarkStart w:id="2" w:name="_GoBack"/>
      <w:bookmarkEnd w:id="2"/>
      <w:r w:rsidR="001B5DBD" w:rsidRPr="00A71964">
        <w:rPr>
          <w:rFonts w:ascii="Marianne" w:hAnsi="Marianne" w:cs="Calibri"/>
        </w:rPr>
        <w:t xml:space="preserve"> de livraison</w:t>
      </w:r>
      <w:r w:rsidR="003A56B9">
        <w:rPr>
          <w:rFonts w:ascii="Marianne" w:hAnsi="Marianne" w:cs="Calibri"/>
        </w:rPr>
        <w:t xml:space="preserve"> et reprise de</w:t>
      </w:r>
      <w:r w:rsidR="00853192">
        <w:rPr>
          <w:rFonts w:ascii="Marianne" w:hAnsi="Marianne" w:cs="Calibri"/>
        </w:rPr>
        <w:t>s</w:t>
      </w:r>
      <w:r w:rsidR="003A56B9">
        <w:rPr>
          <w:rFonts w:ascii="Marianne" w:hAnsi="Marianne" w:cs="Calibri"/>
        </w:rPr>
        <w:t xml:space="preserve"> pièces</w:t>
      </w:r>
      <w:r w:rsidR="001B5DBD">
        <w:rPr>
          <w:rFonts w:ascii="Calibri" w:hAnsi="Calibri" w:cs="Calibri"/>
        </w:rPr>
        <w:t xml:space="preserve"> </w:t>
      </w:r>
      <w:r w:rsidR="001B5DBD" w:rsidRPr="00044757">
        <w:rPr>
          <w:rFonts w:ascii="Marianne" w:hAnsi="Marianne" w:cs="Marianne"/>
        </w:rPr>
        <w:t>»</w:t>
      </w:r>
    </w:p>
    <w:p w14:paraId="199FB115" w14:textId="77777777" w:rsidR="00AA534E" w:rsidRPr="00AD5021" w:rsidRDefault="00AA534E" w:rsidP="009B45B9">
      <w:pPr>
        <w:tabs>
          <w:tab w:val="left" w:pos="851"/>
        </w:tabs>
        <w:rPr>
          <w:rFonts w:ascii="Marianne" w:hAnsi="Marianne" w:cs="Arial"/>
        </w:rPr>
      </w:pPr>
    </w:p>
    <w:p w14:paraId="0CD56CD1" w14:textId="77777777" w:rsidR="004C291A" w:rsidRPr="00AD5021" w:rsidRDefault="004C291A" w:rsidP="009B45B9">
      <w:pPr>
        <w:tabs>
          <w:tab w:val="left" w:pos="851"/>
        </w:tabs>
        <w:rPr>
          <w:rFonts w:ascii="Marianne" w:hAnsi="Marianne" w:cs="Arial"/>
        </w:rPr>
      </w:pP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r w:rsidRPr="00AD5021">
        <w:rPr>
          <w:rFonts w:ascii="Marianne" w:hAnsi="Marianne" w:cs="Arial"/>
        </w:rPr>
        <w:t xml:space="preserve"> ,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686"/>
      <w:gridCol w:w="4748"/>
      <w:gridCol w:w="896"/>
      <w:gridCol w:w="567"/>
      <w:gridCol w:w="165"/>
      <w:gridCol w:w="544"/>
    </w:tblGrid>
    <w:tr w:rsidR="005824AE" w:rsidRPr="00C30C2D" w14:paraId="3D4E4474" w14:textId="77777777" w:rsidTr="003C4E93">
      <w:trPr>
        <w:tblHeader/>
      </w:trPr>
      <w:tc>
        <w:tcPr>
          <w:tcW w:w="3686" w:type="dxa"/>
          <w:shd w:val="clear" w:color="auto" w:fill="BDD6EE"/>
        </w:tcPr>
        <w:p w14:paraId="4676948C" w14:textId="5C5327AC"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3C4E93">
            <w:rPr>
              <w:rFonts w:ascii="Marianne" w:hAnsi="Marianne" w:cs="Arial"/>
              <w:b/>
            </w:rPr>
            <w:t>n°3</w:t>
          </w:r>
        </w:p>
      </w:tc>
      <w:tc>
        <w:tcPr>
          <w:tcW w:w="4748" w:type="dxa"/>
          <w:shd w:val="clear" w:color="auto" w:fill="BDD6EE"/>
        </w:tcPr>
        <w:p w14:paraId="4E2D867E" w14:textId="79E0B3C5" w:rsidR="005824AE" w:rsidRPr="00C30C2D" w:rsidRDefault="00F36EC8" w:rsidP="00830423">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w:t>
          </w:r>
          <w:r w:rsidR="00830423">
            <w:rPr>
              <w:rFonts w:ascii="Marianne" w:hAnsi="Marianne" w:cs="Arial"/>
              <w:b/>
              <w:i/>
            </w:rPr>
            <w:t>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76B82FB3"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5A2A19">
            <w:rPr>
              <w:rStyle w:val="Numrodepage"/>
              <w:rFonts w:ascii="Marianne" w:hAnsi="Marianne" w:cs="Arial"/>
              <w:b/>
              <w:noProof/>
            </w:rPr>
            <w:t>4</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474B4E73"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5A2A19">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0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2F4"/>
    <w:rsid w:val="00010389"/>
    <w:rsid w:val="00017F4C"/>
    <w:rsid w:val="000278F1"/>
    <w:rsid w:val="00034E0E"/>
    <w:rsid w:val="00036500"/>
    <w:rsid w:val="00036900"/>
    <w:rsid w:val="000370E4"/>
    <w:rsid w:val="000414E4"/>
    <w:rsid w:val="00044757"/>
    <w:rsid w:val="00051FE1"/>
    <w:rsid w:val="00056D42"/>
    <w:rsid w:val="0005723B"/>
    <w:rsid w:val="00057259"/>
    <w:rsid w:val="00057882"/>
    <w:rsid w:val="00067510"/>
    <w:rsid w:val="00067F94"/>
    <w:rsid w:val="000821A0"/>
    <w:rsid w:val="000867D5"/>
    <w:rsid w:val="00090466"/>
    <w:rsid w:val="00090BE3"/>
    <w:rsid w:val="000911A6"/>
    <w:rsid w:val="00097F69"/>
    <w:rsid w:val="000A2E05"/>
    <w:rsid w:val="000A4FB4"/>
    <w:rsid w:val="000B49D9"/>
    <w:rsid w:val="000B60FD"/>
    <w:rsid w:val="000C4A2C"/>
    <w:rsid w:val="000E0020"/>
    <w:rsid w:val="000E14B9"/>
    <w:rsid w:val="000F660C"/>
    <w:rsid w:val="001015D5"/>
    <w:rsid w:val="00110BB0"/>
    <w:rsid w:val="00112921"/>
    <w:rsid w:val="00123468"/>
    <w:rsid w:val="00160123"/>
    <w:rsid w:val="00163420"/>
    <w:rsid w:val="00164D43"/>
    <w:rsid w:val="00165A22"/>
    <w:rsid w:val="00166B56"/>
    <w:rsid w:val="00174505"/>
    <w:rsid w:val="001774A9"/>
    <w:rsid w:val="001957CC"/>
    <w:rsid w:val="00196CBE"/>
    <w:rsid w:val="001A1EFC"/>
    <w:rsid w:val="001B20BA"/>
    <w:rsid w:val="001B33D3"/>
    <w:rsid w:val="001B46ED"/>
    <w:rsid w:val="001B4887"/>
    <w:rsid w:val="001B5DBD"/>
    <w:rsid w:val="001C0F6B"/>
    <w:rsid w:val="001C2584"/>
    <w:rsid w:val="001C3C1A"/>
    <w:rsid w:val="001C40C0"/>
    <w:rsid w:val="001C453B"/>
    <w:rsid w:val="001C51B6"/>
    <w:rsid w:val="001C733C"/>
    <w:rsid w:val="001D07AC"/>
    <w:rsid w:val="001F112A"/>
    <w:rsid w:val="001F137B"/>
    <w:rsid w:val="001F422C"/>
    <w:rsid w:val="001F4C62"/>
    <w:rsid w:val="001F5455"/>
    <w:rsid w:val="001F6123"/>
    <w:rsid w:val="0020083F"/>
    <w:rsid w:val="00202D08"/>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5A7"/>
    <w:rsid w:val="002539D8"/>
    <w:rsid w:val="002708F4"/>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6413A"/>
    <w:rsid w:val="00370FB8"/>
    <w:rsid w:val="00372492"/>
    <w:rsid w:val="00385E76"/>
    <w:rsid w:val="003866BE"/>
    <w:rsid w:val="0039024E"/>
    <w:rsid w:val="00395B9D"/>
    <w:rsid w:val="003962DF"/>
    <w:rsid w:val="003A3AEA"/>
    <w:rsid w:val="003A56B9"/>
    <w:rsid w:val="003A7270"/>
    <w:rsid w:val="003B26CB"/>
    <w:rsid w:val="003B6F2E"/>
    <w:rsid w:val="003C0CA3"/>
    <w:rsid w:val="003C4E93"/>
    <w:rsid w:val="003C558E"/>
    <w:rsid w:val="003C568B"/>
    <w:rsid w:val="003C5EC3"/>
    <w:rsid w:val="003C78B9"/>
    <w:rsid w:val="003D46F6"/>
    <w:rsid w:val="003D7789"/>
    <w:rsid w:val="003E3186"/>
    <w:rsid w:val="00411B5E"/>
    <w:rsid w:val="0041449E"/>
    <w:rsid w:val="004261BC"/>
    <w:rsid w:val="00426E2F"/>
    <w:rsid w:val="004358FD"/>
    <w:rsid w:val="0043706E"/>
    <w:rsid w:val="004405F3"/>
    <w:rsid w:val="0044597F"/>
    <w:rsid w:val="00451A76"/>
    <w:rsid w:val="00464E02"/>
    <w:rsid w:val="00466807"/>
    <w:rsid w:val="00471E71"/>
    <w:rsid w:val="004724DC"/>
    <w:rsid w:val="004729F3"/>
    <w:rsid w:val="00475962"/>
    <w:rsid w:val="004777D5"/>
    <w:rsid w:val="00484074"/>
    <w:rsid w:val="00484B5E"/>
    <w:rsid w:val="00497AF1"/>
    <w:rsid w:val="004A1D2F"/>
    <w:rsid w:val="004A5B0C"/>
    <w:rsid w:val="004A5EFC"/>
    <w:rsid w:val="004A67F3"/>
    <w:rsid w:val="004A7169"/>
    <w:rsid w:val="004B27AF"/>
    <w:rsid w:val="004C25DB"/>
    <w:rsid w:val="004C291A"/>
    <w:rsid w:val="004C2C7F"/>
    <w:rsid w:val="004C5755"/>
    <w:rsid w:val="004D7419"/>
    <w:rsid w:val="004E08B5"/>
    <w:rsid w:val="004E22E6"/>
    <w:rsid w:val="004E3E76"/>
    <w:rsid w:val="004E75A6"/>
    <w:rsid w:val="004E7919"/>
    <w:rsid w:val="00511BC0"/>
    <w:rsid w:val="0051204E"/>
    <w:rsid w:val="00514DAF"/>
    <w:rsid w:val="005167CA"/>
    <w:rsid w:val="00517FE5"/>
    <w:rsid w:val="00522977"/>
    <w:rsid w:val="00524905"/>
    <w:rsid w:val="00530CDD"/>
    <w:rsid w:val="00532EC7"/>
    <w:rsid w:val="00541CA3"/>
    <w:rsid w:val="005422E8"/>
    <w:rsid w:val="00542B97"/>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2A19"/>
    <w:rsid w:val="005A3788"/>
    <w:rsid w:val="005A4A3B"/>
    <w:rsid w:val="005A4CB5"/>
    <w:rsid w:val="005B2316"/>
    <w:rsid w:val="005B2689"/>
    <w:rsid w:val="005B70A0"/>
    <w:rsid w:val="005C40A4"/>
    <w:rsid w:val="005C5AE7"/>
    <w:rsid w:val="005D6F3F"/>
    <w:rsid w:val="005E1385"/>
    <w:rsid w:val="005E734F"/>
    <w:rsid w:val="005F0DCE"/>
    <w:rsid w:val="005F43A0"/>
    <w:rsid w:val="005F7172"/>
    <w:rsid w:val="00605108"/>
    <w:rsid w:val="0061068C"/>
    <w:rsid w:val="00610E11"/>
    <w:rsid w:val="00611C06"/>
    <w:rsid w:val="006154F6"/>
    <w:rsid w:val="00630441"/>
    <w:rsid w:val="00635ECF"/>
    <w:rsid w:val="006406F3"/>
    <w:rsid w:val="00641FE1"/>
    <w:rsid w:val="0064560F"/>
    <w:rsid w:val="00646CD8"/>
    <w:rsid w:val="00647BD8"/>
    <w:rsid w:val="00660727"/>
    <w:rsid w:val="00660FBF"/>
    <w:rsid w:val="00661C7C"/>
    <w:rsid w:val="00663BE7"/>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1590"/>
    <w:rsid w:val="007060E5"/>
    <w:rsid w:val="00710FD6"/>
    <w:rsid w:val="00713A5C"/>
    <w:rsid w:val="00723596"/>
    <w:rsid w:val="00723E03"/>
    <w:rsid w:val="007244A6"/>
    <w:rsid w:val="00727E3F"/>
    <w:rsid w:val="00730A78"/>
    <w:rsid w:val="0073200B"/>
    <w:rsid w:val="00734AE7"/>
    <w:rsid w:val="00751696"/>
    <w:rsid w:val="00757151"/>
    <w:rsid w:val="00767625"/>
    <w:rsid w:val="00771E5B"/>
    <w:rsid w:val="00782027"/>
    <w:rsid w:val="00782DFB"/>
    <w:rsid w:val="00784C2E"/>
    <w:rsid w:val="007858E4"/>
    <w:rsid w:val="00786078"/>
    <w:rsid w:val="007909E0"/>
    <w:rsid w:val="00792F2B"/>
    <w:rsid w:val="00795360"/>
    <w:rsid w:val="007965F4"/>
    <w:rsid w:val="0079785C"/>
    <w:rsid w:val="007A0D2F"/>
    <w:rsid w:val="007A428F"/>
    <w:rsid w:val="007A61D3"/>
    <w:rsid w:val="007B43F1"/>
    <w:rsid w:val="007B62FE"/>
    <w:rsid w:val="007B7794"/>
    <w:rsid w:val="007D1181"/>
    <w:rsid w:val="007D1446"/>
    <w:rsid w:val="007D4001"/>
    <w:rsid w:val="007D4330"/>
    <w:rsid w:val="007D56D5"/>
    <w:rsid w:val="007D7A65"/>
    <w:rsid w:val="007D7A9A"/>
    <w:rsid w:val="007E4A1D"/>
    <w:rsid w:val="007E5F75"/>
    <w:rsid w:val="007F68A6"/>
    <w:rsid w:val="00800FDB"/>
    <w:rsid w:val="008031B8"/>
    <w:rsid w:val="008061DE"/>
    <w:rsid w:val="00816250"/>
    <w:rsid w:val="008165AB"/>
    <w:rsid w:val="00827C2C"/>
    <w:rsid w:val="00830423"/>
    <w:rsid w:val="0083205E"/>
    <w:rsid w:val="00840934"/>
    <w:rsid w:val="00844DAA"/>
    <w:rsid w:val="00844E86"/>
    <w:rsid w:val="008450C7"/>
    <w:rsid w:val="00852FC1"/>
    <w:rsid w:val="00853192"/>
    <w:rsid w:val="008545E9"/>
    <w:rsid w:val="00856503"/>
    <w:rsid w:val="0086054F"/>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1A6"/>
    <w:rsid w:val="00924721"/>
    <w:rsid w:val="00930A5C"/>
    <w:rsid w:val="00934503"/>
    <w:rsid w:val="00940172"/>
    <w:rsid w:val="00944117"/>
    <w:rsid w:val="00950998"/>
    <w:rsid w:val="009524FD"/>
    <w:rsid w:val="00952602"/>
    <w:rsid w:val="0096473C"/>
    <w:rsid w:val="009666BE"/>
    <w:rsid w:val="00972598"/>
    <w:rsid w:val="00972F71"/>
    <w:rsid w:val="00973656"/>
    <w:rsid w:val="00983FF3"/>
    <w:rsid w:val="009861C3"/>
    <w:rsid w:val="00986D93"/>
    <w:rsid w:val="0099197F"/>
    <w:rsid w:val="0099470D"/>
    <w:rsid w:val="009955CD"/>
    <w:rsid w:val="009A1483"/>
    <w:rsid w:val="009B1CD0"/>
    <w:rsid w:val="009B45B9"/>
    <w:rsid w:val="009B520E"/>
    <w:rsid w:val="009B6066"/>
    <w:rsid w:val="009B62F6"/>
    <w:rsid w:val="009C4738"/>
    <w:rsid w:val="009C58D7"/>
    <w:rsid w:val="009C7EA9"/>
    <w:rsid w:val="009D3BEB"/>
    <w:rsid w:val="009D661E"/>
    <w:rsid w:val="009E1227"/>
    <w:rsid w:val="009E22D7"/>
    <w:rsid w:val="009E2C6F"/>
    <w:rsid w:val="00A07A89"/>
    <w:rsid w:val="00A113BE"/>
    <w:rsid w:val="00A15D9D"/>
    <w:rsid w:val="00A17C99"/>
    <w:rsid w:val="00A26570"/>
    <w:rsid w:val="00A34D04"/>
    <w:rsid w:val="00A37F7D"/>
    <w:rsid w:val="00A405B7"/>
    <w:rsid w:val="00A42C81"/>
    <w:rsid w:val="00A45E5D"/>
    <w:rsid w:val="00A47006"/>
    <w:rsid w:val="00A54671"/>
    <w:rsid w:val="00A5750C"/>
    <w:rsid w:val="00A64D6B"/>
    <w:rsid w:val="00A676EC"/>
    <w:rsid w:val="00A71964"/>
    <w:rsid w:val="00A809DA"/>
    <w:rsid w:val="00A811E0"/>
    <w:rsid w:val="00A81337"/>
    <w:rsid w:val="00A830C3"/>
    <w:rsid w:val="00A84857"/>
    <w:rsid w:val="00A85D53"/>
    <w:rsid w:val="00A87EF8"/>
    <w:rsid w:val="00A92B38"/>
    <w:rsid w:val="00AA05E8"/>
    <w:rsid w:val="00AA5154"/>
    <w:rsid w:val="00AA534E"/>
    <w:rsid w:val="00AC0387"/>
    <w:rsid w:val="00AC0E86"/>
    <w:rsid w:val="00AC1EC8"/>
    <w:rsid w:val="00AD0C30"/>
    <w:rsid w:val="00AD5021"/>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25C02"/>
    <w:rsid w:val="00B4360A"/>
    <w:rsid w:val="00B509C3"/>
    <w:rsid w:val="00B56048"/>
    <w:rsid w:val="00B80C25"/>
    <w:rsid w:val="00B83CD1"/>
    <w:rsid w:val="00B87555"/>
    <w:rsid w:val="00B87564"/>
    <w:rsid w:val="00B911B8"/>
    <w:rsid w:val="00B94C04"/>
    <w:rsid w:val="00B9604E"/>
    <w:rsid w:val="00B9707E"/>
    <w:rsid w:val="00BA42B9"/>
    <w:rsid w:val="00BA44E5"/>
    <w:rsid w:val="00BA5781"/>
    <w:rsid w:val="00BC3AD3"/>
    <w:rsid w:val="00BD20EF"/>
    <w:rsid w:val="00BD767E"/>
    <w:rsid w:val="00BE1BA3"/>
    <w:rsid w:val="00BE1FF2"/>
    <w:rsid w:val="00BE6078"/>
    <w:rsid w:val="00BF7B87"/>
    <w:rsid w:val="00C00736"/>
    <w:rsid w:val="00C057C2"/>
    <w:rsid w:val="00C127CC"/>
    <w:rsid w:val="00C14F30"/>
    <w:rsid w:val="00C20516"/>
    <w:rsid w:val="00C227DA"/>
    <w:rsid w:val="00C23457"/>
    <w:rsid w:val="00C30C2D"/>
    <w:rsid w:val="00C33609"/>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B6BCF"/>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975B5"/>
    <w:rsid w:val="00DA090A"/>
    <w:rsid w:val="00DA3034"/>
    <w:rsid w:val="00DB2326"/>
    <w:rsid w:val="00DC2D7B"/>
    <w:rsid w:val="00DC4A05"/>
    <w:rsid w:val="00DC59CD"/>
    <w:rsid w:val="00DC5F5C"/>
    <w:rsid w:val="00DD44CA"/>
    <w:rsid w:val="00DD7811"/>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2DEE"/>
    <w:rsid w:val="00E85A46"/>
    <w:rsid w:val="00E86D19"/>
    <w:rsid w:val="00E96FF6"/>
    <w:rsid w:val="00EA2C15"/>
    <w:rsid w:val="00EA5854"/>
    <w:rsid w:val="00EA656C"/>
    <w:rsid w:val="00EB0271"/>
    <w:rsid w:val="00EB204B"/>
    <w:rsid w:val="00EB40AA"/>
    <w:rsid w:val="00EC3E9E"/>
    <w:rsid w:val="00ED0AF5"/>
    <w:rsid w:val="00ED26BB"/>
    <w:rsid w:val="00ED2A27"/>
    <w:rsid w:val="00EE0D57"/>
    <w:rsid w:val="00EE0FFA"/>
    <w:rsid w:val="00EE1A3E"/>
    <w:rsid w:val="00EE39DA"/>
    <w:rsid w:val="00EE3B2F"/>
    <w:rsid w:val="00EE6B81"/>
    <w:rsid w:val="00EF0DCC"/>
    <w:rsid w:val="00EF6B92"/>
    <w:rsid w:val="00EF7A54"/>
    <w:rsid w:val="00F05BE8"/>
    <w:rsid w:val="00F20B87"/>
    <w:rsid w:val="00F26920"/>
    <w:rsid w:val="00F26C93"/>
    <w:rsid w:val="00F347BD"/>
    <w:rsid w:val="00F36EC8"/>
    <w:rsid w:val="00F41121"/>
    <w:rsid w:val="00F4359A"/>
    <w:rsid w:val="00F43EAC"/>
    <w:rsid w:val="00F463FF"/>
    <w:rsid w:val="00F47281"/>
    <w:rsid w:val="00F540C1"/>
    <w:rsid w:val="00F5430A"/>
    <w:rsid w:val="00F54DCF"/>
    <w:rsid w:val="00F604F1"/>
    <w:rsid w:val="00F607A6"/>
    <w:rsid w:val="00F6089C"/>
    <w:rsid w:val="00F60FBA"/>
    <w:rsid w:val="00F61B02"/>
    <w:rsid w:val="00F63AD3"/>
    <w:rsid w:val="00F66E20"/>
    <w:rsid w:val="00F70DBD"/>
    <w:rsid w:val="00F8305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0161"/>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2A7CD-03A5-4DD2-A49E-1F53D797B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77</TotalTime>
  <Pages>5</Pages>
  <Words>1726</Words>
  <Characters>9494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11198</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25</cp:revision>
  <cp:lastPrinted>2024-03-15T09:07:00Z</cp:lastPrinted>
  <dcterms:created xsi:type="dcterms:W3CDTF">2025-04-14T07:42:00Z</dcterms:created>
  <dcterms:modified xsi:type="dcterms:W3CDTF">2025-08-13T06:51:00Z</dcterms:modified>
</cp:coreProperties>
</file>